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E71BE">
            <w:pPr>
              <w:jc w:val="right"/>
              <w:rPr>
                <w:rFonts w:cs="Arial"/>
              </w:rPr>
            </w:pPr>
            <w:r w:rsidRPr="002E571A">
              <w:rPr>
                <w:rFonts w:cs="Arial"/>
                <w:szCs w:val="22"/>
              </w:rPr>
              <w:t xml:space="preserve">Протокол  № </w:t>
            </w:r>
            <w:r w:rsidR="00DE71BE">
              <w:rPr>
                <w:rFonts w:cs="Arial"/>
                <w:szCs w:val="22"/>
              </w:rPr>
              <w:t>25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E71BE">
            <w:pPr>
              <w:jc w:val="right"/>
              <w:rPr>
                <w:rFonts w:cs="Arial"/>
              </w:rPr>
            </w:pPr>
            <w:r w:rsidRPr="002E571A">
              <w:rPr>
                <w:rFonts w:cs="Arial"/>
                <w:szCs w:val="22"/>
              </w:rPr>
              <w:t>«</w:t>
            </w:r>
            <w:r w:rsidR="00DE71BE">
              <w:rPr>
                <w:rFonts w:cs="Arial"/>
                <w:szCs w:val="22"/>
              </w:rPr>
              <w:t>26</w:t>
            </w:r>
            <w:r w:rsidRPr="002E571A">
              <w:rPr>
                <w:rFonts w:cs="Arial"/>
                <w:szCs w:val="22"/>
              </w:rPr>
              <w:t xml:space="preserve">» </w:t>
            </w:r>
            <w:r w:rsidR="00DE71BE">
              <w:rPr>
                <w:rFonts w:cs="Arial"/>
                <w:szCs w:val="22"/>
              </w:rPr>
              <w:t>февраля 2018</w:t>
            </w:r>
            <w:r w:rsidRPr="002E571A">
              <w:rPr>
                <w:rFonts w:cs="Arial"/>
                <w:szCs w:val="22"/>
              </w:rPr>
              <w:t xml:space="preserve"> г.</w:t>
            </w:r>
          </w:p>
        </w:tc>
      </w:tr>
    </w:tbl>
    <w:p w:rsidR="005F5512" w:rsidRDefault="005F5512" w:rsidP="00DE7BED">
      <w:pPr>
        <w:rPr>
          <w:rFonts w:cs="Arial"/>
          <w:szCs w:val="22"/>
        </w:rPr>
      </w:pPr>
    </w:p>
    <w:p w:rsidR="00DE7BED" w:rsidRPr="002E571A" w:rsidRDefault="00A03AA2" w:rsidP="00DE7BED">
      <w:pPr>
        <w:rPr>
          <w:rFonts w:cs="Arial"/>
          <w:szCs w:val="22"/>
        </w:rPr>
      </w:pPr>
      <w:r w:rsidRPr="00EA51C2">
        <w:rPr>
          <w:rFonts w:cs="Arial"/>
          <w:szCs w:val="22"/>
        </w:rPr>
        <w:t>ПДО №</w:t>
      </w:r>
      <w:r w:rsidR="00EF6A85">
        <w:rPr>
          <w:rFonts w:cs="Arial"/>
          <w:szCs w:val="22"/>
        </w:rPr>
        <w:t xml:space="preserve"> 0</w:t>
      </w:r>
      <w:r w:rsidR="00695634">
        <w:rPr>
          <w:rFonts w:cs="Arial"/>
          <w:szCs w:val="22"/>
        </w:rPr>
        <w:t>4</w:t>
      </w:r>
      <w:r w:rsidR="0065338C">
        <w:rPr>
          <w:rFonts w:cs="Arial"/>
          <w:szCs w:val="22"/>
        </w:rPr>
        <w:t>4</w:t>
      </w:r>
      <w:r w:rsidR="00362455" w:rsidRPr="00EA51C2">
        <w:rPr>
          <w:rFonts w:cs="Arial"/>
          <w:szCs w:val="22"/>
        </w:rPr>
        <w:t>-</w:t>
      </w:r>
      <w:r w:rsidRPr="00EA51C2">
        <w:rPr>
          <w:rFonts w:cs="Arial"/>
          <w:szCs w:val="22"/>
        </w:rPr>
        <w:t>КР-201</w:t>
      </w:r>
      <w:r w:rsidR="00695634">
        <w:rPr>
          <w:rFonts w:cs="Arial"/>
          <w:szCs w:val="22"/>
        </w:rPr>
        <w:t>8</w:t>
      </w:r>
      <w:r w:rsidRPr="005F56FA">
        <w:rPr>
          <w:rFonts w:cs="Arial"/>
          <w:szCs w:val="22"/>
        </w:rPr>
        <w:t xml:space="preserve"> от </w:t>
      </w:r>
      <w:r w:rsidR="00DE71BE">
        <w:rPr>
          <w:rFonts w:cs="Arial"/>
          <w:szCs w:val="22"/>
        </w:rPr>
        <w:t>26.02.2018 г.</w:t>
      </w:r>
    </w:p>
    <w:p w:rsidR="00DE7BED" w:rsidRDefault="00DE7BED" w:rsidP="00DE7BED">
      <w:pPr>
        <w:jc w:val="both"/>
        <w:rPr>
          <w:rFonts w:cs="Arial"/>
          <w:sz w:val="16"/>
          <w:szCs w:val="16"/>
        </w:rPr>
      </w:pPr>
    </w:p>
    <w:p w:rsidR="00351171" w:rsidRPr="00351171" w:rsidRDefault="00351171" w:rsidP="00351171">
      <w:pPr>
        <w:ind w:firstLine="720"/>
        <w:jc w:val="both"/>
        <w:rPr>
          <w:rFonts w:cs="Arial"/>
          <w:b/>
          <w:sz w:val="24"/>
        </w:rPr>
      </w:pPr>
      <w:r w:rsidRPr="00DE71BE">
        <w:rPr>
          <w:rFonts w:cs="Arial"/>
          <w:b/>
          <w:szCs w:val="22"/>
        </w:rPr>
        <w:t>ОАО «Славнефть-ЯНОС»</w:t>
      </w:r>
      <w:r w:rsidRPr="00DE71BE">
        <w:rPr>
          <w:rFonts w:cs="Arial"/>
          <w:szCs w:val="22"/>
        </w:rPr>
        <w:t xml:space="preserve"> (далее – Общество)</w:t>
      </w:r>
      <w:r w:rsidRPr="00B70918">
        <w:rPr>
          <w:rFonts w:cs="Arial"/>
          <w:szCs w:val="22"/>
        </w:rPr>
        <w:t xml:space="preserve"> приглашает вас сделать предложение (оферту) на заключение договора на </w:t>
      </w:r>
      <w:r w:rsidRPr="00B70918">
        <w:rPr>
          <w:rStyle w:val="aff7"/>
          <w:rFonts w:ascii="Arial" w:hAnsi="Arial" w:cs="Arial"/>
          <w:b/>
          <w:sz w:val="22"/>
          <w:szCs w:val="22"/>
        </w:rPr>
        <w:t xml:space="preserve">закупку </w:t>
      </w:r>
      <w:r w:rsidRPr="00B70918">
        <w:rPr>
          <w:rFonts w:cs="Arial"/>
          <w:b/>
          <w:szCs w:val="22"/>
        </w:rPr>
        <w:t xml:space="preserve">услуг </w:t>
      </w:r>
      <w:r w:rsidR="00900448" w:rsidRPr="00B70918">
        <w:rPr>
          <w:b/>
          <w:szCs w:val="22"/>
        </w:rPr>
        <w:t xml:space="preserve">по техническому обслуживанию копировально-множительной техники </w:t>
      </w:r>
      <w:r w:rsidR="00900448" w:rsidRPr="00B70918">
        <w:rPr>
          <w:b/>
          <w:szCs w:val="22"/>
          <w:lang w:val="en-US"/>
        </w:rPr>
        <w:t>Xerox</w:t>
      </w:r>
      <w:r w:rsidR="00900448" w:rsidRPr="00B70918">
        <w:rPr>
          <w:b/>
          <w:szCs w:val="22"/>
        </w:rPr>
        <w:t xml:space="preserve"> (далее по тексту Оборудование</w:t>
      </w:r>
      <w:r w:rsidR="00900448" w:rsidRPr="00B70918">
        <w:rPr>
          <w:b/>
        </w:rPr>
        <w:t>), доставке неисправного Оборудования в сервисные центры фирм-изготовителей в соответствии с заявкой ЗАКАЗЧИКА</w:t>
      </w:r>
      <w:r w:rsidRPr="00351171">
        <w:rPr>
          <w:rFonts w:cs="Arial"/>
          <w:b/>
          <w:sz w:val="24"/>
        </w:rPr>
        <w:t>.</w:t>
      </w:r>
    </w:p>
    <w:p w:rsidR="007D6C8C" w:rsidRPr="001D2186" w:rsidRDefault="00DE7BED" w:rsidP="00DE71BE">
      <w:pPr>
        <w:ind w:firstLine="708"/>
        <w:jc w:val="both"/>
        <w:rPr>
          <w:rFonts w:cs="Arial"/>
          <w:szCs w:val="22"/>
        </w:rPr>
      </w:pPr>
      <w:r w:rsidRPr="002E571A">
        <w:rPr>
          <w:rFonts w:cs="Arial"/>
          <w:szCs w:val="22"/>
        </w:rPr>
        <w:t xml:space="preserve">По </w:t>
      </w:r>
      <w:r w:rsidRPr="001D2186">
        <w:rPr>
          <w:rFonts w:cs="Arial"/>
          <w:szCs w:val="22"/>
        </w:rPr>
        <w:t>результатам рассмотрения предложений Общество определит контрагента,  предложившего наилучшие условия</w:t>
      </w:r>
      <w:r w:rsidR="00DE71BE">
        <w:rPr>
          <w:rFonts w:cs="Arial"/>
          <w:szCs w:val="22"/>
        </w:rPr>
        <w:t>,</w:t>
      </w:r>
      <w:r w:rsidRPr="001D2186">
        <w:rPr>
          <w:rFonts w:cs="Arial"/>
          <w:szCs w:val="22"/>
        </w:rPr>
        <w:t xml:space="preserve">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w:t>
      </w:r>
      <w:r w:rsidR="00695634">
        <w:rPr>
          <w:rFonts w:cs="Arial"/>
          <w:szCs w:val="22"/>
        </w:rPr>
        <w:t xml:space="preserve">приведённая </w:t>
      </w:r>
      <w:r w:rsidR="00E81D5F" w:rsidRPr="000D57D0">
        <w:rPr>
          <w:rFonts w:cs="Arial"/>
          <w:szCs w:val="22"/>
        </w:rPr>
        <w:t>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DE7BED">
      <w:pPr>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695634" w:rsidRDefault="00CE653A" w:rsidP="00CE653A">
      <w:pPr>
        <w:pStyle w:val="a5"/>
        <w:numPr>
          <w:ilvl w:val="0"/>
          <w:numId w:val="0"/>
        </w:numPr>
        <w:tabs>
          <w:tab w:val="left" w:pos="284"/>
        </w:tabs>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Default="00DE7BED" w:rsidP="00DE7BED">
      <w:pPr>
        <w:pStyle w:val="a5"/>
        <w:numPr>
          <w:ilvl w:val="0"/>
          <w:numId w:val="0"/>
        </w:numPr>
        <w:tabs>
          <w:tab w:val="left" w:pos="284"/>
        </w:tabs>
        <w:ind w:firstLine="709"/>
      </w:pPr>
    </w:p>
    <w:p w:rsidR="00054605" w:rsidRPr="00695634" w:rsidRDefault="00695634" w:rsidP="00054605">
      <w:pPr>
        <w:ind w:firstLine="720"/>
        <w:jc w:val="both"/>
        <w:rPr>
          <w:rFonts w:cs="Arial"/>
          <w:szCs w:val="22"/>
        </w:rPr>
      </w:pPr>
      <w:r w:rsidRPr="00695634">
        <w:rPr>
          <w:i/>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95634">
        <w:rPr>
          <w:rFonts w:cs="Arial"/>
          <w:b/>
          <w:szCs w:val="22"/>
        </w:rPr>
        <w:t>30</w:t>
      </w:r>
      <w:r w:rsidR="00230908" w:rsidRPr="000B32AD">
        <w:rPr>
          <w:rFonts w:cs="Arial"/>
          <w:b/>
          <w:szCs w:val="22"/>
        </w:rPr>
        <w:t xml:space="preserve"> </w:t>
      </w:r>
      <w:r w:rsidR="00695634">
        <w:rPr>
          <w:rFonts w:cs="Arial"/>
          <w:b/>
          <w:szCs w:val="22"/>
        </w:rPr>
        <w:t>апрел</w:t>
      </w:r>
      <w:r w:rsidR="00351171">
        <w:rPr>
          <w:rFonts w:cs="Arial"/>
          <w:b/>
          <w:szCs w:val="22"/>
        </w:rPr>
        <w:t>я</w:t>
      </w:r>
      <w:r w:rsidR="00230908" w:rsidRPr="000B32AD">
        <w:rPr>
          <w:rFonts w:cs="Arial"/>
          <w:b/>
          <w:szCs w:val="22"/>
        </w:rPr>
        <w:t xml:space="preserve"> 201</w:t>
      </w:r>
      <w:r w:rsidR="00695634">
        <w:rPr>
          <w:rFonts w:cs="Arial"/>
          <w:b/>
          <w:szCs w:val="22"/>
        </w:rPr>
        <w:t>8</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51171" w:rsidRPr="00F87D94" w:rsidRDefault="00351171" w:rsidP="00351171">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DE71BE">
      <w:pPr>
        <w:numPr>
          <w:ilvl w:val="0"/>
          <w:numId w:val="12"/>
        </w:numPr>
        <w:tabs>
          <w:tab w:val="clear" w:pos="720"/>
          <w:tab w:val="num" w:pos="644"/>
          <w:tab w:val="num" w:pos="993"/>
        </w:tabs>
        <w:autoSpaceDE w:val="0"/>
        <w:spacing w:before="0"/>
        <w:ind w:left="992" w:hanging="425"/>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Pr="00F87D94" w:rsidRDefault="00351171" w:rsidP="00DE71BE">
      <w:pPr>
        <w:numPr>
          <w:ilvl w:val="0"/>
          <w:numId w:val="12"/>
        </w:numPr>
        <w:tabs>
          <w:tab w:val="clear" w:pos="720"/>
          <w:tab w:val="num" w:pos="644"/>
          <w:tab w:val="num" w:pos="993"/>
        </w:tabs>
        <w:autoSpaceDE w:val="0"/>
        <w:spacing w:before="0"/>
        <w:ind w:left="992" w:hanging="425"/>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3677C0" w:rsidRPr="001B2BBE" w:rsidRDefault="003677C0" w:rsidP="003677C0">
      <w:pPr>
        <w:numPr>
          <w:ilvl w:val="0"/>
          <w:numId w:val="12"/>
        </w:numPr>
        <w:tabs>
          <w:tab w:val="clear" w:pos="720"/>
          <w:tab w:val="num" w:pos="644"/>
          <w:tab w:val="num" w:pos="993"/>
        </w:tabs>
        <w:autoSpaceDE w:val="0"/>
        <w:spacing w:before="0"/>
        <w:ind w:left="993" w:hanging="426"/>
        <w:jc w:val="both"/>
        <w:rPr>
          <w:szCs w:val="22"/>
        </w:rPr>
      </w:pPr>
      <w:r w:rsidRPr="001B2BBE">
        <w:rPr>
          <w:szCs w:val="22"/>
        </w:rPr>
        <w:t>Справка на бланке Контрагента о заключенных договорах, аналогичных предмету закупки, за 3</w:t>
      </w:r>
      <w:bookmarkStart w:id="0" w:name="_GoBack"/>
      <w:bookmarkEnd w:id="0"/>
      <w:r w:rsidRPr="001B2BBE">
        <w:rPr>
          <w:szCs w:val="22"/>
        </w:rPr>
        <w:t xml:space="preserve"> последних года</w:t>
      </w:r>
      <w:r>
        <w:rPr>
          <w:szCs w:val="22"/>
        </w:rPr>
        <w:t>;</w:t>
      </w:r>
    </w:p>
    <w:p w:rsidR="00351171" w:rsidRPr="00F87D94" w:rsidRDefault="00B70918" w:rsidP="00DE71BE">
      <w:pPr>
        <w:numPr>
          <w:ilvl w:val="0"/>
          <w:numId w:val="12"/>
        </w:numPr>
        <w:tabs>
          <w:tab w:val="clear" w:pos="720"/>
          <w:tab w:val="num" w:pos="644"/>
          <w:tab w:val="num" w:pos="993"/>
        </w:tabs>
        <w:autoSpaceDE w:val="0"/>
        <w:spacing w:before="0"/>
        <w:ind w:left="992" w:hanging="425"/>
        <w:jc w:val="both"/>
        <w:rPr>
          <w:szCs w:val="22"/>
        </w:rPr>
      </w:pPr>
      <w:r w:rsidRPr="00B70918">
        <w:rPr>
          <w:szCs w:val="22"/>
        </w:rPr>
        <w:t xml:space="preserve">Сертификаты </w:t>
      </w:r>
      <w:r w:rsidRPr="00B70918">
        <w:rPr>
          <w:szCs w:val="22"/>
          <w:lang w:val="en-US"/>
        </w:rPr>
        <w:t>Xerox</w:t>
      </w:r>
      <w:r w:rsidRPr="00B70918">
        <w:rPr>
          <w:szCs w:val="22"/>
        </w:rPr>
        <w:t>, подтверждающие прохождение курса технического обучения</w:t>
      </w:r>
      <w:r>
        <w:rPr>
          <w:szCs w:val="22"/>
        </w:rPr>
        <w:t xml:space="preserve"> </w:t>
      </w:r>
      <w:r>
        <w:t xml:space="preserve">специалистов по ремонту и обслуживанию копировальной техники </w:t>
      </w:r>
      <w:r>
        <w:rPr>
          <w:lang w:val="en-US"/>
        </w:rPr>
        <w:t>Xerox</w:t>
      </w:r>
      <w:r w:rsidR="00351171" w:rsidRPr="00F87D94">
        <w:rPr>
          <w:szCs w:val="22"/>
        </w:rPr>
        <w:t>;</w:t>
      </w:r>
    </w:p>
    <w:p w:rsidR="00351171" w:rsidRPr="00F87D94" w:rsidRDefault="00351171" w:rsidP="00DE71BE">
      <w:pPr>
        <w:numPr>
          <w:ilvl w:val="0"/>
          <w:numId w:val="12"/>
        </w:numPr>
        <w:tabs>
          <w:tab w:val="clear" w:pos="720"/>
          <w:tab w:val="num" w:pos="644"/>
          <w:tab w:val="num" w:pos="993"/>
        </w:tabs>
        <w:autoSpaceDE w:val="0"/>
        <w:spacing w:before="0"/>
        <w:ind w:left="992" w:hanging="425"/>
        <w:jc w:val="both"/>
        <w:rPr>
          <w:szCs w:val="22"/>
        </w:rPr>
      </w:pPr>
      <w:r w:rsidRPr="00F87D94">
        <w:rPr>
          <w:szCs w:val="22"/>
        </w:rPr>
        <w:t>Перечень и ориентировочная потребность в расходных материалах (Приложение</w:t>
      </w:r>
      <w:r w:rsidR="00F87D94" w:rsidRPr="00F87D94">
        <w:rPr>
          <w:szCs w:val="22"/>
        </w:rPr>
        <w:t xml:space="preserve"> №1</w:t>
      </w:r>
      <w:r w:rsidRPr="00F87D94">
        <w:rPr>
          <w:szCs w:val="22"/>
        </w:rPr>
        <w:t xml:space="preserve"> </w:t>
      </w:r>
      <w:r w:rsidR="002F25C4" w:rsidRPr="00F87D94">
        <w:rPr>
          <w:szCs w:val="22"/>
        </w:rPr>
        <w:t>к Форме №5</w:t>
      </w:r>
      <w:r w:rsidRPr="00F87D94">
        <w:rPr>
          <w:szCs w:val="22"/>
        </w:rPr>
        <w:t>)</w:t>
      </w:r>
    </w:p>
    <w:p w:rsidR="00DD4C79" w:rsidRPr="00F87D94" w:rsidRDefault="00DD4C79" w:rsidP="00DE71BE">
      <w:pPr>
        <w:pStyle w:val="ac"/>
        <w:numPr>
          <w:ilvl w:val="0"/>
          <w:numId w:val="12"/>
        </w:numPr>
        <w:tabs>
          <w:tab w:val="clear" w:pos="720"/>
          <w:tab w:val="num" w:pos="993"/>
        </w:tabs>
        <w:spacing w:before="0"/>
        <w:ind w:left="992" w:hanging="425"/>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DD4C79" w:rsidRDefault="00DD4C79" w:rsidP="00CE653A">
      <w:pPr>
        <w:tabs>
          <w:tab w:val="num" w:pos="993"/>
        </w:tabs>
        <w:autoSpaceDE w:val="0"/>
        <w:spacing w:before="0"/>
        <w:ind w:left="993"/>
        <w:jc w:val="both"/>
      </w:pP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EF6A85">
        <w:rPr>
          <w:rFonts w:cs="Arial"/>
          <w:szCs w:val="22"/>
        </w:rPr>
        <w:t xml:space="preserve"> 0</w:t>
      </w:r>
      <w:r w:rsidR="00695634">
        <w:rPr>
          <w:rFonts w:cs="Arial"/>
          <w:szCs w:val="22"/>
        </w:rPr>
        <w:t>4</w:t>
      </w:r>
      <w:r w:rsidR="00B70918">
        <w:rPr>
          <w:rFonts w:cs="Arial"/>
          <w:szCs w:val="22"/>
        </w:rPr>
        <w:t>4</w:t>
      </w:r>
      <w:r w:rsidR="003523B8" w:rsidRPr="00EA51C2">
        <w:rPr>
          <w:rFonts w:cs="Arial"/>
          <w:szCs w:val="22"/>
        </w:rPr>
        <w:t>-КР-201</w:t>
      </w:r>
      <w:r w:rsidR="00695634">
        <w:rPr>
          <w:rFonts w:cs="Arial"/>
          <w:szCs w:val="22"/>
        </w:rPr>
        <w:t>8</w:t>
      </w:r>
      <w:r w:rsidRPr="00F77D3A">
        <w:rPr>
          <w:rFonts w:cs="Arial"/>
          <w:color w:val="FF0000"/>
          <w:szCs w:val="22"/>
        </w:rPr>
        <w:t xml:space="preserve"> </w:t>
      </w:r>
      <w:r w:rsidRPr="00DE71BE">
        <w:rPr>
          <w:rFonts w:cs="Arial"/>
          <w:szCs w:val="22"/>
        </w:rPr>
        <w:t>от</w:t>
      </w:r>
      <w:r w:rsidRPr="00DE71BE">
        <w:rPr>
          <w:rFonts w:cs="Arial"/>
          <w:color w:val="FF0000"/>
          <w:szCs w:val="22"/>
        </w:rPr>
        <w:t xml:space="preserve"> </w:t>
      </w:r>
      <w:r w:rsidR="00DE71BE" w:rsidRPr="00DE71BE">
        <w:rPr>
          <w:rFonts w:cs="Arial"/>
          <w:szCs w:val="22"/>
        </w:rPr>
        <w:t>26.02.2018 г.</w:t>
      </w:r>
      <w:r w:rsidRPr="00DE71BE">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DE71BE">
        <w:rPr>
          <w:rFonts w:cs="Arial"/>
          <w:b/>
          <w:szCs w:val="22"/>
        </w:rPr>
        <w:t>26</w:t>
      </w:r>
      <w:r w:rsidRPr="002E571A">
        <w:rPr>
          <w:rFonts w:cs="Arial"/>
          <w:b/>
          <w:szCs w:val="22"/>
        </w:rPr>
        <w:t xml:space="preserve">» </w:t>
      </w:r>
      <w:r w:rsidR="00DE71BE">
        <w:rPr>
          <w:rFonts w:cs="Arial"/>
          <w:b/>
          <w:szCs w:val="22"/>
        </w:rPr>
        <w:t>февраля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DE71BE">
        <w:rPr>
          <w:rFonts w:cs="Arial"/>
          <w:b/>
          <w:szCs w:val="22"/>
        </w:rPr>
        <w:t>16</w:t>
      </w:r>
      <w:r w:rsidRPr="002E571A">
        <w:rPr>
          <w:rFonts w:cs="Arial"/>
          <w:b/>
          <w:szCs w:val="22"/>
        </w:rPr>
        <w:t>:</w:t>
      </w:r>
      <w:r w:rsidR="00DE71BE">
        <w:rPr>
          <w:rFonts w:cs="Arial"/>
          <w:b/>
          <w:szCs w:val="22"/>
        </w:rPr>
        <w:t>00</w:t>
      </w:r>
      <w:r w:rsidRPr="002E571A">
        <w:rPr>
          <w:rFonts w:cs="Arial"/>
          <w:b/>
          <w:szCs w:val="22"/>
        </w:rPr>
        <w:t xml:space="preserve"> «</w:t>
      </w:r>
      <w:r w:rsidR="00DE71BE">
        <w:rPr>
          <w:rFonts w:cs="Arial"/>
          <w:b/>
          <w:szCs w:val="22"/>
        </w:rPr>
        <w:t>06</w:t>
      </w:r>
      <w:r w:rsidRPr="002E571A">
        <w:rPr>
          <w:rFonts w:cs="Arial"/>
          <w:b/>
          <w:szCs w:val="22"/>
        </w:rPr>
        <w:t xml:space="preserve">» </w:t>
      </w:r>
      <w:r w:rsidR="00DE71BE">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87D94">
        <w:rPr>
          <w:rFonts w:cs="Arial"/>
          <w:b/>
          <w:szCs w:val="22"/>
        </w:rPr>
        <w:t>30</w:t>
      </w:r>
      <w:r w:rsidRPr="002E571A">
        <w:rPr>
          <w:rFonts w:cs="Arial"/>
          <w:b/>
          <w:szCs w:val="22"/>
        </w:rPr>
        <w:t xml:space="preserve">» </w:t>
      </w:r>
      <w:r w:rsidR="00F87D94">
        <w:rPr>
          <w:rFonts w:cs="Arial"/>
          <w:b/>
          <w:szCs w:val="22"/>
        </w:rPr>
        <w:t>апреля</w:t>
      </w:r>
      <w:r w:rsidRPr="002E571A">
        <w:rPr>
          <w:rFonts w:cs="Arial"/>
          <w:b/>
          <w:szCs w:val="22"/>
        </w:rPr>
        <w:t xml:space="preserve"> </w:t>
      </w:r>
      <w:r w:rsidR="00F87D94">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E71BE">
        <w:rPr>
          <w:rFonts w:cs="Arial"/>
          <w:szCs w:val="22"/>
        </w:rPr>
        <w:t>01</w:t>
      </w:r>
      <w:r w:rsidRPr="002E571A">
        <w:rPr>
          <w:rFonts w:cs="Arial"/>
          <w:szCs w:val="22"/>
        </w:rPr>
        <w:t xml:space="preserve">» </w:t>
      </w:r>
      <w:r w:rsidR="00DE71BE">
        <w:rPr>
          <w:rFonts w:cs="Arial"/>
          <w:szCs w:val="22"/>
        </w:rPr>
        <w:t>марта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r w:rsidR="00DE71BE">
        <w:rPr>
          <w:rFonts w:cs="Arial"/>
          <w:szCs w:val="22"/>
        </w:rPr>
        <w:t xml:space="preserve"> к</w:t>
      </w:r>
      <w:r w:rsidRPr="002E571A">
        <w:rPr>
          <w:rFonts w:cs="Arial"/>
          <w:szCs w:val="22"/>
        </w:rPr>
        <w:t>:</w:t>
      </w:r>
    </w:p>
    <w:p w:rsidR="00DE71BE" w:rsidRPr="00DE71BE" w:rsidRDefault="00DE71BE" w:rsidP="00DE71BE">
      <w:pPr>
        <w:ind w:firstLine="708"/>
        <w:jc w:val="both"/>
        <w:rPr>
          <w:rFonts w:cs="Arial"/>
          <w:szCs w:val="22"/>
        </w:rPr>
      </w:pPr>
      <w:r w:rsidRPr="00DE71BE">
        <w:rPr>
          <w:rFonts w:cs="Arial"/>
          <w:szCs w:val="22"/>
        </w:rPr>
        <w:t>Ведущему специалисту Тендерного комитета ОАО «Славнефть-ЯНОС» Прокофьевой Елене Геннадьевне.</w:t>
      </w:r>
    </w:p>
    <w:p w:rsidR="00DE71BE" w:rsidRPr="00DE71BE" w:rsidRDefault="00DE71BE" w:rsidP="00DE71BE">
      <w:pPr>
        <w:ind w:firstLine="708"/>
        <w:jc w:val="both"/>
        <w:rPr>
          <w:rFonts w:cs="Arial"/>
          <w:szCs w:val="22"/>
          <w:u w:val="single"/>
        </w:rPr>
      </w:pPr>
      <w:r w:rsidRPr="00DE71BE">
        <w:rPr>
          <w:rFonts w:cs="Arial"/>
          <w:szCs w:val="22"/>
        </w:rPr>
        <w:t xml:space="preserve">Контактные данные: телефон: (4852) 49-90-34, E-mail: </w:t>
      </w:r>
      <w:hyperlink r:id="rId7" w:history="1">
        <w:r w:rsidRPr="00DE71BE">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EF6A85">
        <w:t xml:space="preserve"> 0</w:t>
      </w:r>
      <w:r w:rsidR="00695634">
        <w:t>4</w:t>
      </w:r>
      <w:r w:rsidR="00B70918">
        <w:t>4</w:t>
      </w:r>
      <w:r w:rsidR="00E85DE8" w:rsidRPr="00EA51C2">
        <w:t>-</w:t>
      </w:r>
      <w:r w:rsidR="00E85DE8" w:rsidRPr="00DC17E7">
        <w:t>КР-</w:t>
      </w:r>
      <w:r w:rsidR="00E85DE8" w:rsidRPr="005F56FA">
        <w:t>201</w:t>
      </w:r>
      <w:r w:rsidR="00695634">
        <w:t>8</w:t>
      </w:r>
      <w:r w:rsidRPr="00B445D7">
        <w:t xml:space="preserve"> от </w:t>
      </w:r>
      <w:r w:rsidR="00EF6A85" w:rsidRPr="00EF6A85">
        <w:t>26.02.2018 г.</w:t>
      </w:r>
      <w:r w:rsidRPr="00EF6A85">
        <w:t>:</w:t>
      </w:r>
    </w:p>
    <w:p w:rsidR="00DE7BED" w:rsidRPr="00B25A57" w:rsidRDefault="00DE7BED" w:rsidP="004910B6">
      <w:pPr>
        <w:spacing w:before="0"/>
      </w:pPr>
      <w:r w:rsidRPr="00B445D7">
        <w:t xml:space="preserve">1. </w:t>
      </w:r>
      <w:r w:rsidRPr="00B25A57">
        <w:t xml:space="preserve">Извещение о проведении тендера </w:t>
      </w:r>
      <w:r w:rsidR="00F04C45">
        <w:t>(настоящий документ)</w:t>
      </w:r>
      <w:r w:rsidRPr="00B25A57">
        <w:t>.</w:t>
      </w:r>
    </w:p>
    <w:p w:rsidR="00DE7BED" w:rsidRPr="00B25A57" w:rsidRDefault="00F04C45" w:rsidP="004910B6">
      <w:pPr>
        <w:spacing w:before="0"/>
      </w:pPr>
      <w:r>
        <w:t>2. Требования к предмету оферт (Форма № 2)</w:t>
      </w:r>
      <w:r w:rsidR="00DE7BED" w:rsidRPr="00B25A57">
        <w:t>.</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w:t>
      </w:r>
      <w:r w:rsidR="00F04C45">
        <w:t>(Форма № 3</w:t>
      </w:r>
      <w:r w:rsidR="00F04C45" w:rsidRPr="00F04C45">
        <w:t>)</w:t>
      </w:r>
      <w:r w:rsidRPr="00B25A57">
        <w:t>.</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w:t>
      </w:r>
      <w:r w:rsidR="00F04C45">
        <w:t>(Форма № 4</w:t>
      </w:r>
      <w:r w:rsidR="00F04C45" w:rsidRPr="00F04C45">
        <w:t>)</w:t>
      </w:r>
      <w:r w:rsidRPr="00B25A57">
        <w:t>.</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w:t>
      </w:r>
      <w:r w:rsidR="0015155D">
        <w:t>с приложением №1</w:t>
      </w:r>
      <w:r w:rsidR="00F04C45">
        <w:t xml:space="preserve"> </w:t>
      </w:r>
      <w:r w:rsidR="00F04C45" w:rsidRPr="00F04C45">
        <w:t xml:space="preserve">(Форма № </w:t>
      </w:r>
      <w:r w:rsidR="00F04C45">
        <w:t>5</w:t>
      </w:r>
      <w:r w:rsidR="00F04C45" w:rsidRPr="00F04C45">
        <w:t>)</w:t>
      </w:r>
      <w:r w:rsidR="0015155D">
        <w:t>.</w:t>
      </w:r>
    </w:p>
    <w:p w:rsidR="00DE7BED" w:rsidRDefault="0006495D" w:rsidP="006A56BD">
      <w:pPr>
        <w:spacing w:before="0"/>
      </w:pPr>
      <w:r w:rsidRPr="00B25A57">
        <w:t>6</w:t>
      </w:r>
      <w:r w:rsidR="00DE7BED" w:rsidRPr="00B25A57">
        <w:t xml:space="preserve">. Форма «Перечень аффилированных организаций» </w:t>
      </w:r>
      <w:r w:rsidR="00F04C45">
        <w:t>(Форма № 6</w:t>
      </w:r>
      <w:r w:rsidR="00F04C45" w:rsidRPr="00F04C45">
        <w:t>)</w:t>
      </w:r>
      <w:r w:rsidR="00DE7BED" w:rsidRPr="00B25A57">
        <w:t>.</w:t>
      </w:r>
    </w:p>
    <w:p w:rsidR="006A56BD" w:rsidRPr="006A56BD" w:rsidRDefault="006A56BD" w:rsidP="006A56BD">
      <w:pPr>
        <w:spacing w:before="0"/>
        <w:jc w:val="both"/>
        <w:rPr>
          <w:rFonts w:cs="Arial"/>
          <w:bCs/>
          <w:szCs w:val="22"/>
        </w:rPr>
      </w:pPr>
      <w:r>
        <w:rPr>
          <w:rFonts w:cs="Arial"/>
          <w:bCs/>
          <w:szCs w:val="22"/>
        </w:rPr>
        <w:t>7</w:t>
      </w:r>
      <w:r w:rsidR="00F04C45">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xml:space="preserve">» </w:t>
      </w:r>
      <w:r w:rsidR="00F04C45">
        <w:rPr>
          <w:rFonts w:cs="Arial"/>
          <w:bCs/>
          <w:szCs w:val="22"/>
        </w:rPr>
        <w:t>(Форма № 7</w:t>
      </w:r>
      <w:r w:rsidR="00F04C45" w:rsidRPr="00F04C45">
        <w:rPr>
          <w:rFonts w:cs="Arial"/>
          <w:bCs/>
          <w:szCs w:val="22"/>
        </w:rPr>
        <w:t>)</w:t>
      </w:r>
      <w:r w:rsidR="002F25C4">
        <w:rPr>
          <w:rFonts w:cs="Arial"/>
          <w:bCs/>
          <w:szCs w:val="22"/>
        </w:rPr>
        <w:t>.</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xml:space="preserve">» </w:t>
      </w:r>
      <w:r w:rsidR="00F04C45">
        <w:rPr>
          <w:rFonts w:cs="Arial"/>
          <w:bCs/>
          <w:szCs w:val="22"/>
        </w:rPr>
        <w:t>(Форма № 8</w:t>
      </w:r>
      <w:r w:rsidR="00F04C45" w:rsidRPr="00F04C45">
        <w:rPr>
          <w:rFonts w:cs="Arial"/>
          <w:bCs/>
          <w:szCs w:val="22"/>
        </w:rPr>
        <w:t>)</w:t>
      </w:r>
      <w:r w:rsidR="002F25C4">
        <w:rPr>
          <w:rFonts w:cs="Arial"/>
          <w:bCs/>
          <w:szCs w:val="22"/>
        </w:rPr>
        <w:t>.</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5F5512">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7C0"/>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5C8"/>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512"/>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38C"/>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4CB"/>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1BE"/>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6A85"/>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4C45"/>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B67D7-085B-44B8-917F-4F5A53F8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2176</Words>
  <Characters>12405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5</cp:revision>
  <cp:lastPrinted>2018-02-26T11:54:00Z</cp:lastPrinted>
  <dcterms:created xsi:type="dcterms:W3CDTF">2018-02-26T11:55:00Z</dcterms:created>
  <dcterms:modified xsi:type="dcterms:W3CDTF">2018-02-26T12:24:00Z</dcterms:modified>
</cp:coreProperties>
</file>